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0DE8E438" w:rsidR="00E2146D" w:rsidRPr="000E3CE0" w:rsidRDefault="007819D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ИЗМЕНЕНИЕ В </w:t>
      </w:r>
      <w:r w:rsidR="00AA002F"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АЗГЭ-РУЗ/24-2882</w:t>
      </w:r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48632ED" w14:textId="038DFE31" w:rsidR="00CA0B6F" w:rsidRPr="0010463C" w:rsidRDefault="00BA3C5D" w:rsidP="00BA2572">
      <w:pPr>
        <w:autoSpaceDE w:val="0"/>
        <w:jc w:val="center"/>
        <w:rPr>
          <w:color w:val="0000FF"/>
          <w:sz w:val="28"/>
          <w:szCs w:val="28"/>
          <w:lang w:eastAsia="ru-RU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 xml:space="preserve">расположенного </w:t>
      </w:r>
      <w:r w:rsidR="00BA2572">
        <w:rPr>
          <w:color w:val="0000FF"/>
          <w:sz w:val="28"/>
          <w:szCs w:val="28"/>
          <w:lang w:eastAsia="ru-RU"/>
        </w:rPr>
        <w:br/>
      </w:r>
      <w:r w:rsidR="005B748C">
        <w:rPr>
          <w:color w:val="0000FF"/>
          <w:sz w:val="28"/>
          <w:szCs w:val="28"/>
          <w:lang w:eastAsia="ru-RU"/>
        </w:rPr>
        <w:t>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proofErr w:type="gramStart"/>
      <w:r w:rsidR="00205494" w:rsidRPr="00D76C50">
        <w:rPr>
          <w:color w:val="0000FF"/>
          <w:sz w:val="28"/>
          <w:szCs w:val="28"/>
          <w:lang w:eastAsia="ru-RU"/>
        </w:rPr>
        <w:t>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 w:rsidR="00205494">
        <w:rPr>
          <w:color w:val="0000FF"/>
          <w:sz w:val="28"/>
          <w:szCs w:val="28"/>
        </w:rPr>
        <w:t xml:space="preserve"> Для</w:t>
      </w:r>
      <w:proofErr w:type="gramEnd"/>
      <w:r w:rsidR="00205494">
        <w:rPr>
          <w:color w:val="0000FF"/>
          <w:sz w:val="28"/>
          <w:szCs w:val="28"/>
        </w:rPr>
        <w:t xml:space="preserve">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</w:t>
            </w:r>
            <w:proofErr w:type="spellStart"/>
            <w:r>
              <w:rPr>
                <w:bCs/>
                <w:sz w:val="26"/>
                <w:szCs w:val="26"/>
              </w:rPr>
              <w:t>torgi</w:t>
            </w:r>
            <w:bookmarkEnd w:id="0"/>
            <w:proofErr w:type="spellEnd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00300060118349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15.07.2024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3EC52F2D" w:rsidR="00860920" w:rsidRPr="003F7A05" w:rsidRDefault="007819DF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F7A05">
              <w:rPr>
                <w:color w:val="0000FF"/>
                <w:sz w:val="28"/>
                <w:szCs w:val="28"/>
              </w:rPr>
              <w:t>25</w:t>
            </w:r>
            <w:r w:rsidR="00860920" w:rsidRPr="003F7A05">
              <w:rPr>
                <w:color w:val="0000FF"/>
                <w:sz w:val="28"/>
                <w:szCs w:val="28"/>
              </w:rPr>
              <w:t>.0</w:t>
            </w:r>
            <w:r w:rsidRPr="003F7A05">
              <w:rPr>
                <w:color w:val="0000FF"/>
                <w:sz w:val="28"/>
                <w:szCs w:val="28"/>
              </w:rPr>
              <w:t>9</w:t>
            </w:r>
            <w:r w:rsidR="00860920" w:rsidRPr="003F7A05">
              <w:rPr>
                <w:color w:val="0000FF"/>
                <w:sz w:val="28"/>
                <w:szCs w:val="28"/>
              </w:rPr>
              <w:t>.2024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EF237D9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</w:t>
            </w:r>
            <w:r w:rsidR="002A7AEE">
              <w:rPr>
                <w:bCs/>
                <w:sz w:val="26"/>
                <w:szCs w:val="26"/>
              </w:rPr>
              <w:t xml:space="preserve"> начала</w:t>
            </w:r>
            <w:r w:rsidRPr="00367C74">
              <w:rPr>
                <w:bCs/>
                <w:sz w:val="26"/>
                <w:szCs w:val="26"/>
              </w:rPr>
              <w:t xml:space="preserve"> аукциона:</w:t>
            </w:r>
          </w:p>
        </w:tc>
        <w:tc>
          <w:tcPr>
            <w:tcW w:w="5352" w:type="dxa"/>
          </w:tcPr>
          <w:p w14:paraId="1CFD4EC5" w14:textId="421EB618" w:rsidR="00860920" w:rsidRPr="003F7A05" w:rsidRDefault="007819DF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F7A05">
              <w:rPr>
                <w:color w:val="0000FF"/>
                <w:sz w:val="28"/>
                <w:szCs w:val="28"/>
              </w:rPr>
              <w:t>27</w:t>
            </w:r>
            <w:r w:rsidR="00860920" w:rsidRPr="003F7A05">
              <w:rPr>
                <w:color w:val="0000FF"/>
                <w:sz w:val="28"/>
                <w:szCs w:val="28"/>
              </w:rPr>
              <w:t>.0</w:t>
            </w:r>
            <w:r w:rsidRPr="003F7A05">
              <w:rPr>
                <w:color w:val="0000FF"/>
                <w:sz w:val="28"/>
                <w:szCs w:val="28"/>
              </w:rPr>
              <w:t>9</w:t>
            </w:r>
            <w:r w:rsidR="00860920" w:rsidRPr="003F7A05">
              <w:rPr>
                <w:color w:val="0000FF"/>
                <w:sz w:val="28"/>
                <w:szCs w:val="28"/>
              </w:rPr>
              <w:t>.2024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CB530AC" w14:textId="7585678A" w:rsidR="007819DF" w:rsidRDefault="007819DF" w:rsidP="007819DF">
      <w:pPr>
        <w:autoSpaceDE w:val="0"/>
        <w:jc w:val="both"/>
        <w:rPr>
          <w:sz w:val="26"/>
          <w:szCs w:val="26"/>
        </w:rPr>
      </w:pPr>
      <w:bookmarkStart w:id="1" w:name="_Hlk171011019"/>
      <w:bookmarkStart w:id="2" w:name="_Hlk171349542"/>
      <w:bookmarkStart w:id="3" w:name="_Toc479691583"/>
      <w:r w:rsidRPr="00C44368">
        <w:rPr>
          <w:sz w:val="26"/>
          <w:szCs w:val="26"/>
        </w:rPr>
        <w:lastRenderedPageBreak/>
        <w:t>На основании обращени</w:t>
      </w:r>
      <w:r>
        <w:rPr>
          <w:sz w:val="26"/>
          <w:szCs w:val="26"/>
        </w:rPr>
        <w:t>я</w:t>
      </w:r>
      <w:r w:rsidRPr="00C44368">
        <w:rPr>
          <w:sz w:val="26"/>
          <w:szCs w:val="26"/>
        </w:rPr>
        <w:t xml:space="preserve"> Администрации Рузского городского округа Московской области </w:t>
      </w:r>
      <w:r>
        <w:rPr>
          <w:sz w:val="26"/>
          <w:szCs w:val="26"/>
        </w:rPr>
        <w:br/>
      </w:r>
      <w:r w:rsidRPr="00C44368">
        <w:rPr>
          <w:sz w:val="26"/>
          <w:szCs w:val="26"/>
        </w:rPr>
        <w:t xml:space="preserve">от </w:t>
      </w:r>
      <w:r>
        <w:rPr>
          <w:sz w:val="26"/>
          <w:szCs w:val="26"/>
        </w:rPr>
        <w:t>14</w:t>
      </w:r>
      <w:r w:rsidRPr="00C44368">
        <w:rPr>
          <w:sz w:val="26"/>
          <w:szCs w:val="26"/>
        </w:rPr>
        <w:t>.08.2024 № 145Исх-01Исх-8</w:t>
      </w:r>
      <w:r>
        <w:rPr>
          <w:sz w:val="26"/>
          <w:szCs w:val="26"/>
        </w:rPr>
        <w:t xml:space="preserve">932 </w:t>
      </w:r>
      <w:r w:rsidRPr="00C44368">
        <w:rPr>
          <w:sz w:val="26"/>
          <w:szCs w:val="26"/>
        </w:rPr>
        <w:t xml:space="preserve">внести следующие изменения в Извещение </w:t>
      </w:r>
      <w:r>
        <w:rPr>
          <w:sz w:val="26"/>
          <w:szCs w:val="26"/>
        </w:rPr>
        <w:br/>
      </w:r>
      <w:r w:rsidRPr="00C44368">
        <w:rPr>
          <w:sz w:val="26"/>
          <w:szCs w:val="26"/>
        </w:rPr>
        <w:t xml:space="preserve">о проведении аукциона в электронной форме № </w:t>
      </w:r>
      <w:r w:rsidRPr="007819DF">
        <w:rPr>
          <w:sz w:val="26"/>
          <w:szCs w:val="26"/>
        </w:rPr>
        <w:t>АЗГЭ-РУЗ/24-2882</w:t>
      </w:r>
      <w:r>
        <w:rPr>
          <w:sz w:val="26"/>
          <w:szCs w:val="26"/>
        </w:rPr>
        <w:t xml:space="preserve"> </w:t>
      </w:r>
      <w:r w:rsidRPr="007819DF">
        <w:rPr>
          <w:sz w:val="26"/>
          <w:szCs w:val="26"/>
        </w:rPr>
        <w:t>на право заключения договора аренды земельного участка,</w:t>
      </w:r>
      <w:r>
        <w:rPr>
          <w:sz w:val="26"/>
          <w:szCs w:val="26"/>
        </w:rPr>
        <w:t xml:space="preserve"> </w:t>
      </w:r>
      <w:r w:rsidRPr="007819DF">
        <w:rPr>
          <w:sz w:val="26"/>
          <w:szCs w:val="26"/>
        </w:rPr>
        <w:t xml:space="preserve">государственная собственность на который </w:t>
      </w:r>
      <w:r>
        <w:rPr>
          <w:sz w:val="26"/>
          <w:szCs w:val="26"/>
        </w:rPr>
        <w:br/>
      </w:r>
      <w:r w:rsidRPr="007819DF">
        <w:rPr>
          <w:sz w:val="26"/>
          <w:szCs w:val="26"/>
        </w:rPr>
        <w:t xml:space="preserve">не разграничена, расположенного на территории: Рузский </w:t>
      </w:r>
      <w:proofErr w:type="spellStart"/>
      <w:r w:rsidRPr="007819DF">
        <w:rPr>
          <w:sz w:val="26"/>
          <w:szCs w:val="26"/>
        </w:rPr>
        <w:t>г.о</w:t>
      </w:r>
      <w:proofErr w:type="spellEnd"/>
      <w:r w:rsidRPr="007819DF">
        <w:rPr>
          <w:sz w:val="26"/>
          <w:szCs w:val="26"/>
        </w:rPr>
        <w:t xml:space="preserve">., вид разрешенного использования:  Для ведения личного подсобного хозяйства (приусадебный земельный участок) </w:t>
      </w:r>
      <w:r w:rsidRPr="00C44368">
        <w:rPr>
          <w:sz w:val="26"/>
          <w:szCs w:val="26"/>
        </w:rPr>
        <w:t>(далее – Извещение о проведении аукциона):</w:t>
      </w:r>
    </w:p>
    <w:p w14:paraId="0E1918A5" w14:textId="77777777" w:rsidR="007819DF" w:rsidRPr="00044582" w:rsidRDefault="007819DF" w:rsidP="007819DF">
      <w:pPr>
        <w:autoSpaceDE w:val="0"/>
        <w:jc w:val="both"/>
        <w:rPr>
          <w:b/>
          <w:sz w:val="28"/>
          <w:szCs w:val="28"/>
        </w:rPr>
      </w:pPr>
    </w:p>
    <w:p w14:paraId="38FD1208" w14:textId="73D32377" w:rsidR="0011232C" w:rsidRPr="000E3CE0" w:rsidRDefault="007819DF" w:rsidP="007819DF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«</w:t>
      </w:r>
      <w:bookmarkEnd w:id="1"/>
      <w:bookmarkEnd w:id="2"/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3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39AA3A5A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</w:t>
      </w:r>
      <w:r>
        <w:rPr>
          <w:color w:val="0000FF"/>
          <w:sz w:val="22"/>
          <w:szCs w:val="22"/>
          <w:lang w:eastAsia="ru-RU"/>
        </w:rPr>
        <w:br/>
      </w:r>
      <w:r w:rsidRPr="00CA0B6F">
        <w:rPr>
          <w:color w:val="0000FF"/>
          <w:sz w:val="22"/>
          <w:szCs w:val="22"/>
          <w:lang w:eastAsia="ru-RU"/>
        </w:rPr>
        <w:t xml:space="preserve">от </w:t>
      </w:r>
      <w:r>
        <w:rPr>
          <w:color w:val="0000FF"/>
          <w:sz w:val="22"/>
          <w:szCs w:val="22"/>
          <w:lang w:eastAsia="ru-RU"/>
        </w:rPr>
        <w:t xml:space="preserve">05.07.2024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122-З п. 366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4" w:name="__RefHeading__48_1698952488"/>
      <w:bookmarkStart w:id="5" w:name="__RefHeading__35_520497706"/>
      <w:bookmarkStart w:id="6" w:name="__RefHeading__50_1698952488"/>
      <w:bookmarkStart w:id="7" w:name="_Toc423619374"/>
      <w:bookmarkStart w:id="8" w:name="_Toc426462869"/>
      <w:bookmarkStart w:id="9" w:name="_Toc428969604"/>
      <w:bookmarkEnd w:id="4"/>
      <w:bookmarkEnd w:id="5"/>
      <w:bookmarkEnd w:id="6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0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7"/>
      <w:bookmarkEnd w:id="8"/>
      <w:bookmarkEnd w:id="9"/>
      <w:bookmarkEnd w:id="10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 xml:space="preserve">отвечает за соблюдение сроков размещения Извещения о проведении аукциона и документов, составляемых в ходе </w:t>
      </w:r>
      <w:r w:rsidR="00BD3900" w:rsidRPr="000E3CE0">
        <w:rPr>
          <w:sz w:val="22"/>
          <w:szCs w:val="22"/>
        </w:rPr>
        <w:lastRenderedPageBreak/>
        <w:t>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</w:t>
      </w:r>
      <w:proofErr w:type="spellStart"/>
      <w:r>
        <w:rPr>
          <w:b/>
          <w:bCs/>
          <w:sz w:val="22"/>
          <w:szCs w:val="22"/>
          <w:lang w:eastAsia="ru-RU"/>
        </w:rPr>
        <w:t>torgi</w:t>
      </w:r>
      <w:proofErr w:type="spellEnd"/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04BA236C" w:rsidR="00FD6D6C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3EDA373" w14:textId="77777777" w:rsidR="00192580" w:rsidRPr="000E3CE0" w:rsidRDefault="00192580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Рузский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>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1" w:name="_Toc415224054"/>
      <w:bookmarkStart w:id="12" w:name="_Toc415682150"/>
      <w:bookmarkStart w:id="13" w:name="_Toc416972837"/>
      <w:bookmarkStart w:id="14" w:name="_Toc417030418"/>
      <w:bookmarkStart w:id="15" w:name="_Toc417047217"/>
      <w:bookmarkStart w:id="16" w:name="_Toc417059229"/>
      <w:bookmarkStart w:id="17" w:name="_Toc418676399"/>
      <w:bookmarkStart w:id="18" w:name="_Toc418676431"/>
      <w:bookmarkStart w:id="19" w:name="_Toc418676477"/>
      <w:bookmarkStart w:id="20" w:name="_Toc419295272"/>
      <w:bookmarkStart w:id="21" w:name="_Toc419479793"/>
      <w:bookmarkStart w:id="22" w:name="_Toc419480293"/>
      <w:bookmarkStart w:id="23" w:name="_Toc419726793"/>
      <w:bookmarkStart w:id="24" w:name="_Toc419803376"/>
      <w:bookmarkStart w:id="25" w:name="_Toc419803713"/>
      <w:bookmarkStart w:id="26" w:name="_Toc419895199"/>
      <w:bookmarkStart w:id="27" w:name="_Toc419970524"/>
      <w:bookmarkStart w:id="28" w:name="_Toc419971379"/>
      <w:bookmarkStart w:id="29" w:name="_Toc419971683"/>
      <w:bookmarkStart w:id="30" w:name="_Toc420055143"/>
      <w:bookmarkStart w:id="31" w:name="_Toc420060976"/>
      <w:bookmarkStart w:id="32" w:name="_Toc420088341"/>
      <w:bookmarkStart w:id="33" w:name="_Toc420088757"/>
      <w:bookmarkStart w:id="34" w:name="_Toc420088840"/>
      <w:bookmarkStart w:id="35" w:name="_Toc420330910"/>
      <w:bookmarkStart w:id="36" w:name="_Toc420331610"/>
      <w:bookmarkStart w:id="37" w:name="_Toc420512385"/>
      <w:bookmarkStart w:id="38" w:name="_Toc420519204"/>
      <w:bookmarkStart w:id="39" w:name="_Toc420593730"/>
      <w:bookmarkStart w:id="40" w:name="_Toc423615954"/>
      <w:bookmarkStart w:id="41" w:name="_Toc423619097"/>
      <w:bookmarkStart w:id="42" w:name="_Toc423619375"/>
      <w:bookmarkStart w:id="43" w:name="_Toc426462870"/>
      <w:bookmarkStart w:id="44" w:name="_Toc426463174"/>
      <w:bookmarkStart w:id="45" w:name="_Toc428969605"/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Московская область, г Руза, д </w:t>
      </w:r>
      <w:proofErr w:type="spellStart"/>
      <w:r>
        <w:rPr>
          <w:color w:val="0000FF"/>
          <w:sz w:val="22"/>
          <w:szCs w:val="22"/>
        </w:rPr>
        <w:t>Вертошино</w:t>
      </w:r>
      <w:proofErr w:type="spellEnd"/>
      <w:r>
        <w:rPr>
          <w:color w:val="0000FF"/>
          <w:sz w:val="22"/>
          <w:szCs w:val="22"/>
        </w:rPr>
        <w:t>, Российская Федерация,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1 794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50:19:0050416:690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1C81945B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77777777" w:rsidR="0035395E" w:rsidRPr="00C46995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</w:t>
      </w:r>
      <w:proofErr w:type="spellStart"/>
      <w:r>
        <w:rPr>
          <w:color w:val="0000FF"/>
          <w:sz w:val="22"/>
          <w:szCs w:val="22"/>
        </w:rPr>
        <w:t>оборотоспособности</w:t>
      </w:r>
      <w:proofErr w:type="spellEnd"/>
      <w:r>
        <w:rPr>
          <w:color w:val="0000FF"/>
          <w:sz w:val="22"/>
          <w:szCs w:val="22"/>
        </w:rPr>
        <w:t xml:space="preserve">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2ECFBA12" w14:textId="77777777" w:rsidR="005719CA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Земельный участок имеет следующие ограничения </w:t>
      </w:r>
      <w:r w:rsidR="005719CA">
        <w:rPr>
          <w:color w:val="0000FF"/>
          <w:sz w:val="22"/>
          <w:szCs w:val="22"/>
        </w:rPr>
        <w:t xml:space="preserve">(обременения) в использовании: </w:t>
      </w:r>
    </w:p>
    <w:p w14:paraId="52A57A6F" w14:textId="0CC00010" w:rsidR="005719CA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 xml:space="preserve">- </w:t>
      </w:r>
      <w:r w:rsidR="007819DF" w:rsidRPr="007819DF">
        <w:rPr>
          <w:color w:val="0000FF"/>
          <w:sz w:val="22"/>
          <w:szCs w:val="22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719CA">
        <w:rPr>
          <w:color w:val="0000FF"/>
          <w:sz w:val="22"/>
          <w:szCs w:val="22"/>
        </w:rPr>
        <w:t xml:space="preserve">; </w:t>
      </w:r>
    </w:p>
    <w:p w14:paraId="7FBD3EAE" w14:textId="77777777" w:rsidR="005719CA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полностью расположен: Кубинка </w:t>
      </w:r>
      <w:proofErr w:type="spellStart"/>
      <w:r>
        <w:rPr>
          <w:color w:val="0000FF"/>
          <w:sz w:val="22"/>
          <w:szCs w:val="22"/>
        </w:rPr>
        <w:t>приаэродромная</w:t>
      </w:r>
      <w:proofErr w:type="spellEnd"/>
      <w:r>
        <w:rPr>
          <w:color w:val="0000FF"/>
          <w:sz w:val="22"/>
          <w:szCs w:val="22"/>
        </w:rPr>
        <w:t xml:space="preserve"> территория аэродрома, 1794 кв.м</w:t>
      </w:r>
      <w:r w:rsidR="005719CA">
        <w:rPr>
          <w:color w:val="0000FF"/>
          <w:sz w:val="22"/>
          <w:szCs w:val="22"/>
        </w:rPr>
        <w:t>.</w:t>
      </w:r>
    </w:p>
    <w:p w14:paraId="714A9A72" w14:textId="77777777" w:rsidR="005719CA" w:rsidRDefault="005719CA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D3B3345" w14:textId="77777777" w:rsidR="005719CA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Использовать Земельный участок</w:t>
      </w:r>
      <w:r w:rsidR="005719CA">
        <w:rPr>
          <w:color w:val="0000FF"/>
          <w:sz w:val="22"/>
          <w:szCs w:val="22"/>
        </w:rPr>
        <w:t xml:space="preserve"> в соответствии с требованиями:</w:t>
      </w:r>
    </w:p>
    <w:p w14:paraId="30EAB279" w14:textId="77777777" w:rsidR="005719CA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Водного</w:t>
      </w:r>
      <w:r w:rsidR="005719CA">
        <w:rPr>
          <w:color w:val="0000FF"/>
          <w:sz w:val="22"/>
          <w:szCs w:val="22"/>
        </w:rPr>
        <w:t xml:space="preserve"> кодекса Российской Федерации; </w:t>
      </w:r>
    </w:p>
    <w:p w14:paraId="33284BCE" w14:textId="67B232AE" w:rsidR="005719CA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Воздушного</w:t>
      </w:r>
      <w:r w:rsidR="005719CA">
        <w:rPr>
          <w:color w:val="0000FF"/>
          <w:sz w:val="22"/>
          <w:szCs w:val="22"/>
        </w:rPr>
        <w:t xml:space="preserve"> кодекса Российской Федерации; </w:t>
      </w:r>
    </w:p>
    <w:p w14:paraId="3A4F2B6E" w14:textId="7B749F49" w:rsidR="007819DF" w:rsidRDefault="007819DF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7819DF">
        <w:rPr>
          <w:color w:val="0000FF"/>
          <w:sz w:val="22"/>
          <w:szCs w:val="22"/>
        </w:rPr>
        <w:t>Решения исполкома Моссовета и Мособлисполкома от 17.04.1980 № 500-1143</w:t>
      </w:r>
      <w:r>
        <w:rPr>
          <w:color w:val="0000FF"/>
          <w:sz w:val="22"/>
          <w:szCs w:val="22"/>
        </w:rPr>
        <w:t>;</w:t>
      </w:r>
    </w:p>
    <w:p w14:paraId="440FA855" w14:textId="14A6E618" w:rsidR="007819DF" w:rsidRDefault="007819DF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7819DF">
        <w:rPr>
          <w:color w:val="0000FF"/>
          <w:sz w:val="22"/>
          <w:szCs w:val="22"/>
        </w:rPr>
        <w:t>Постановления Правительства Москвы и Правительства МО от 17.12.2019 № 1705-ПП/970/44 (ред. от 30.11.2021)</w:t>
      </w:r>
      <w:r>
        <w:rPr>
          <w:color w:val="0000FF"/>
          <w:sz w:val="22"/>
          <w:szCs w:val="22"/>
        </w:rPr>
        <w:t>;</w:t>
      </w:r>
    </w:p>
    <w:p w14:paraId="1288A9F9" w14:textId="77777777" w:rsidR="005719CA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>
        <w:rPr>
          <w:color w:val="0000FF"/>
          <w:sz w:val="22"/>
          <w:szCs w:val="22"/>
        </w:rPr>
        <w:t>приаэродромной</w:t>
      </w:r>
      <w:proofErr w:type="spellEnd"/>
      <w:r>
        <w:rPr>
          <w:color w:val="0000FF"/>
          <w:sz w:val="22"/>
          <w:szCs w:val="22"/>
        </w:rPr>
        <w:t xml:space="preserve"> территор</w:t>
      </w:r>
      <w:r w:rsidR="005719CA">
        <w:rPr>
          <w:color w:val="0000FF"/>
          <w:sz w:val="22"/>
          <w:szCs w:val="22"/>
        </w:rPr>
        <w:t xml:space="preserve">ии и санитарно-защитной зоны»; </w:t>
      </w:r>
    </w:p>
    <w:p w14:paraId="6C180BC6" w14:textId="5EF906D9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0648B5B0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3A732576" w:rsidR="00CD24BC" w:rsidRPr="00B2281D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110 427,87 руб. (Сто десять тысяч четыреста двадцать семь руб. 87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3 312,83 руб. (Три тысячи триста двенадцать руб. 83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110 427,87 руб. (Сто десять тысяч четыреста двадцать семь руб. 87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6" w:name="OLE_LINK9"/>
      <w:bookmarkStart w:id="47" w:name="OLE_LINK7"/>
      <w:bookmarkStart w:id="48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9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9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lastRenderedPageBreak/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15.07.2024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6D0FCF6" w:rsidR="00FA27BE" w:rsidRPr="003F7A05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3F7A05">
        <w:rPr>
          <w:b/>
          <w:bCs/>
          <w:sz w:val="22"/>
          <w:szCs w:val="22"/>
        </w:rPr>
        <w:t>2.</w:t>
      </w:r>
      <w:r w:rsidR="00A07F3F" w:rsidRPr="003F7A05">
        <w:rPr>
          <w:b/>
          <w:bCs/>
          <w:sz w:val="22"/>
          <w:szCs w:val="22"/>
        </w:rPr>
        <w:t>8</w:t>
      </w:r>
      <w:r w:rsidRPr="003F7A05">
        <w:rPr>
          <w:b/>
          <w:bCs/>
          <w:sz w:val="22"/>
          <w:szCs w:val="22"/>
        </w:rPr>
        <w:t xml:space="preserve">. </w:t>
      </w:r>
      <w:r w:rsidR="00F662B9" w:rsidRPr="003F7A05">
        <w:rPr>
          <w:b/>
          <w:bCs/>
          <w:sz w:val="22"/>
          <w:szCs w:val="22"/>
        </w:rPr>
        <w:t>Дата и время окончания срока приема</w:t>
      </w:r>
      <w:r w:rsidR="00702DB1" w:rsidRPr="003F7A05">
        <w:rPr>
          <w:b/>
          <w:bCs/>
          <w:sz w:val="22"/>
          <w:szCs w:val="22"/>
        </w:rPr>
        <w:t xml:space="preserve"> </w:t>
      </w:r>
      <w:r w:rsidR="00F662B9" w:rsidRPr="003F7A05">
        <w:rPr>
          <w:b/>
          <w:bCs/>
          <w:sz w:val="22"/>
          <w:szCs w:val="22"/>
        </w:rPr>
        <w:t>Заявок и начала их рассмотрения</w:t>
      </w:r>
      <w:r w:rsidR="007C76BF" w:rsidRPr="003F7A05">
        <w:rPr>
          <w:b/>
          <w:bCs/>
          <w:sz w:val="22"/>
          <w:szCs w:val="22"/>
        </w:rPr>
        <w:t xml:space="preserve">: </w:t>
      </w:r>
      <w:r w:rsidR="007819DF" w:rsidRPr="003F7A05">
        <w:rPr>
          <w:b/>
          <w:color w:val="0000FF"/>
          <w:sz w:val="22"/>
          <w:szCs w:val="22"/>
        </w:rPr>
        <w:t>25</w:t>
      </w:r>
      <w:r w:rsidRPr="003F7A05">
        <w:rPr>
          <w:b/>
          <w:color w:val="0000FF"/>
          <w:sz w:val="22"/>
          <w:szCs w:val="22"/>
        </w:rPr>
        <w:t>.0</w:t>
      </w:r>
      <w:r w:rsidR="007819DF" w:rsidRPr="003F7A05">
        <w:rPr>
          <w:b/>
          <w:color w:val="0000FF"/>
          <w:sz w:val="22"/>
          <w:szCs w:val="22"/>
        </w:rPr>
        <w:t>9</w:t>
      </w:r>
      <w:r w:rsidRPr="003F7A05">
        <w:rPr>
          <w:b/>
          <w:color w:val="0000FF"/>
          <w:sz w:val="22"/>
          <w:szCs w:val="22"/>
        </w:rPr>
        <w:t>.2024 18:00</w:t>
      </w:r>
      <w:r w:rsidR="00FA27BE" w:rsidRPr="003F7A05">
        <w:rPr>
          <w:b/>
          <w:sz w:val="22"/>
          <w:szCs w:val="22"/>
        </w:rPr>
        <w:t>.</w:t>
      </w:r>
    </w:p>
    <w:p w14:paraId="3E189F96" w14:textId="77777777" w:rsidR="00FA27BE" w:rsidRPr="003F7A05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27B10C34" w:rsidR="00FA27BE" w:rsidRPr="003F7A05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3F7A05">
        <w:rPr>
          <w:b/>
          <w:bCs/>
          <w:sz w:val="22"/>
          <w:szCs w:val="22"/>
        </w:rPr>
        <w:t>2.</w:t>
      </w:r>
      <w:r w:rsidR="00A07F3F" w:rsidRPr="003F7A05">
        <w:rPr>
          <w:b/>
          <w:bCs/>
          <w:sz w:val="22"/>
          <w:szCs w:val="22"/>
        </w:rPr>
        <w:t>9</w:t>
      </w:r>
      <w:r w:rsidRPr="003F7A05">
        <w:rPr>
          <w:b/>
          <w:bCs/>
          <w:sz w:val="22"/>
          <w:szCs w:val="22"/>
        </w:rPr>
        <w:t xml:space="preserve">. </w:t>
      </w:r>
      <w:r w:rsidR="00DB2EBB" w:rsidRPr="003F7A05">
        <w:rPr>
          <w:b/>
          <w:bCs/>
          <w:sz w:val="22"/>
          <w:szCs w:val="22"/>
        </w:rPr>
        <w:t>Д</w:t>
      </w:r>
      <w:r w:rsidR="007C76BF" w:rsidRPr="003F7A05">
        <w:rPr>
          <w:b/>
          <w:bCs/>
          <w:sz w:val="22"/>
          <w:szCs w:val="22"/>
        </w:rPr>
        <w:t xml:space="preserve">ата </w:t>
      </w:r>
      <w:r w:rsidR="00670216" w:rsidRPr="003F7A05">
        <w:rPr>
          <w:b/>
          <w:bCs/>
          <w:sz w:val="22"/>
          <w:szCs w:val="22"/>
        </w:rPr>
        <w:t>окончания рассмотрения З</w:t>
      </w:r>
      <w:r w:rsidR="007C76BF" w:rsidRPr="003F7A05">
        <w:rPr>
          <w:b/>
          <w:bCs/>
          <w:sz w:val="22"/>
          <w:szCs w:val="22"/>
        </w:rPr>
        <w:t xml:space="preserve">аявок: </w:t>
      </w:r>
      <w:r w:rsidRPr="003F7A05">
        <w:rPr>
          <w:b/>
          <w:color w:val="0000FF"/>
          <w:sz w:val="22"/>
          <w:szCs w:val="22"/>
        </w:rPr>
        <w:t>2</w:t>
      </w:r>
      <w:r w:rsidR="007819DF" w:rsidRPr="003F7A05">
        <w:rPr>
          <w:b/>
          <w:color w:val="0000FF"/>
          <w:sz w:val="22"/>
          <w:szCs w:val="22"/>
        </w:rPr>
        <w:t>6</w:t>
      </w:r>
      <w:r w:rsidRPr="003F7A05">
        <w:rPr>
          <w:b/>
          <w:color w:val="0000FF"/>
          <w:sz w:val="22"/>
          <w:szCs w:val="22"/>
        </w:rPr>
        <w:t>.0</w:t>
      </w:r>
      <w:r w:rsidR="007819DF" w:rsidRPr="003F7A05">
        <w:rPr>
          <w:b/>
          <w:color w:val="0000FF"/>
          <w:sz w:val="22"/>
          <w:szCs w:val="22"/>
        </w:rPr>
        <w:t>9</w:t>
      </w:r>
      <w:r w:rsidRPr="003F7A05">
        <w:rPr>
          <w:b/>
          <w:color w:val="0000FF"/>
          <w:sz w:val="22"/>
          <w:szCs w:val="22"/>
        </w:rPr>
        <w:t>.2024</w:t>
      </w:r>
      <w:r w:rsidR="007C4153" w:rsidRPr="003F7A05">
        <w:rPr>
          <w:color w:val="0000FF"/>
          <w:sz w:val="22"/>
          <w:szCs w:val="22"/>
        </w:rPr>
        <w:t>.</w:t>
      </w:r>
    </w:p>
    <w:p w14:paraId="691ED0C0" w14:textId="77777777" w:rsidR="00FA27BE" w:rsidRPr="003F7A05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3F7A05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3F7A05">
        <w:rPr>
          <w:b/>
          <w:bCs/>
          <w:sz w:val="22"/>
          <w:szCs w:val="22"/>
        </w:rPr>
        <w:t>2.</w:t>
      </w:r>
      <w:r w:rsidR="00AD2B33" w:rsidRPr="003F7A05">
        <w:rPr>
          <w:b/>
          <w:bCs/>
          <w:sz w:val="22"/>
          <w:szCs w:val="22"/>
        </w:rPr>
        <w:t>1</w:t>
      </w:r>
      <w:r w:rsidR="00A07F3F" w:rsidRPr="003F7A05">
        <w:rPr>
          <w:b/>
          <w:bCs/>
          <w:sz w:val="22"/>
          <w:szCs w:val="22"/>
        </w:rPr>
        <w:t>0</w:t>
      </w:r>
      <w:r w:rsidRPr="003F7A05">
        <w:rPr>
          <w:b/>
          <w:bCs/>
          <w:sz w:val="22"/>
          <w:szCs w:val="22"/>
        </w:rPr>
        <w:t>.</w:t>
      </w:r>
      <w:r w:rsidR="00FA27BE" w:rsidRPr="003F7A05">
        <w:rPr>
          <w:b/>
          <w:bCs/>
          <w:sz w:val="22"/>
          <w:szCs w:val="22"/>
        </w:rPr>
        <w:t> </w:t>
      </w:r>
      <w:r w:rsidR="007C76BF" w:rsidRPr="003F7A05">
        <w:rPr>
          <w:b/>
          <w:bCs/>
          <w:sz w:val="22"/>
          <w:szCs w:val="22"/>
        </w:rPr>
        <w:t xml:space="preserve">Место проведения аукциона: </w:t>
      </w:r>
      <w:r w:rsidR="00D274CB" w:rsidRPr="003F7A05">
        <w:rPr>
          <w:sz w:val="22"/>
          <w:szCs w:val="22"/>
        </w:rPr>
        <w:t xml:space="preserve">электронная площадка </w:t>
      </w:r>
      <w:r w:rsidRPr="003F7A05">
        <w:rPr>
          <w:b/>
        </w:rPr>
        <w:t>https://rts-tender.ru/</w:t>
      </w:r>
      <w:r w:rsidR="0007308E" w:rsidRPr="003F7A05">
        <w:rPr>
          <w:b/>
        </w:rPr>
        <w:t>.</w:t>
      </w:r>
      <w:r w:rsidR="008A1671" w:rsidRPr="003F7A05">
        <w:rPr>
          <w:b/>
          <w:sz w:val="22"/>
          <w:szCs w:val="22"/>
        </w:rPr>
        <w:t xml:space="preserve"> </w:t>
      </w:r>
    </w:p>
    <w:p w14:paraId="432BC1F9" w14:textId="77777777" w:rsidR="00FA27BE" w:rsidRPr="003F7A05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37383A4D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3F7A05">
        <w:rPr>
          <w:b/>
          <w:bCs/>
          <w:sz w:val="22"/>
          <w:szCs w:val="22"/>
        </w:rPr>
        <w:t>2.</w:t>
      </w:r>
      <w:r w:rsidR="00AD2B33" w:rsidRPr="003F7A05">
        <w:rPr>
          <w:b/>
          <w:bCs/>
          <w:sz w:val="22"/>
          <w:szCs w:val="22"/>
        </w:rPr>
        <w:t>1</w:t>
      </w:r>
      <w:r w:rsidR="00A07F3F" w:rsidRPr="003F7A05">
        <w:rPr>
          <w:b/>
          <w:bCs/>
          <w:sz w:val="22"/>
          <w:szCs w:val="22"/>
        </w:rPr>
        <w:t>1</w:t>
      </w:r>
      <w:r w:rsidRPr="003F7A05">
        <w:rPr>
          <w:b/>
          <w:bCs/>
          <w:sz w:val="22"/>
          <w:szCs w:val="22"/>
        </w:rPr>
        <w:t xml:space="preserve">. Дата и время </w:t>
      </w:r>
      <w:r w:rsidR="00413F29" w:rsidRPr="003F7A05">
        <w:rPr>
          <w:b/>
          <w:bCs/>
          <w:sz w:val="22"/>
          <w:szCs w:val="22"/>
        </w:rPr>
        <w:t xml:space="preserve">начала </w:t>
      </w:r>
      <w:r w:rsidRPr="003F7A05">
        <w:rPr>
          <w:b/>
          <w:bCs/>
          <w:sz w:val="22"/>
          <w:szCs w:val="22"/>
        </w:rPr>
        <w:t xml:space="preserve">проведения аукциона: </w:t>
      </w:r>
      <w:r w:rsidRPr="003F7A05">
        <w:rPr>
          <w:b/>
          <w:color w:val="0000FF"/>
          <w:sz w:val="22"/>
          <w:szCs w:val="22"/>
        </w:rPr>
        <w:t>2</w:t>
      </w:r>
      <w:r w:rsidR="007819DF" w:rsidRPr="003F7A05">
        <w:rPr>
          <w:b/>
          <w:color w:val="0000FF"/>
          <w:sz w:val="22"/>
          <w:szCs w:val="22"/>
        </w:rPr>
        <w:t>7</w:t>
      </w:r>
      <w:r w:rsidRPr="003F7A05">
        <w:rPr>
          <w:b/>
          <w:color w:val="0000FF"/>
          <w:sz w:val="22"/>
          <w:szCs w:val="22"/>
        </w:rPr>
        <w:t>.0</w:t>
      </w:r>
      <w:r w:rsidR="007819DF" w:rsidRPr="003F7A05">
        <w:rPr>
          <w:b/>
          <w:color w:val="0000FF"/>
          <w:sz w:val="22"/>
          <w:szCs w:val="22"/>
        </w:rPr>
        <w:t>9</w:t>
      </w:r>
      <w:r w:rsidRPr="003F7A05">
        <w:rPr>
          <w:b/>
          <w:color w:val="0000FF"/>
          <w:sz w:val="22"/>
          <w:szCs w:val="22"/>
        </w:rPr>
        <w:t>.2024 12:00.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0" w:name="_Toc419295274"/>
      <w:bookmarkStart w:id="51" w:name="_Toc423619378"/>
      <w:bookmarkStart w:id="52" w:name="_Toc426462872"/>
      <w:bookmarkStart w:id="53" w:name="_Toc428969607"/>
      <w:bookmarkStart w:id="54" w:name="_Toc479691585"/>
      <w:bookmarkEnd w:id="46"/>
      <w:bookmarkEnd w:id="47"/>
      <w:bookmarkEnd w:id="48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0"/>
      <w:bookmarkEnd w:id="51"/>
      <w:bookmarkEnd w:id="52"/>
      <w:bookmarkEnd w:id="53"/>
      <w:bookmarkEnd w:id="54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5" w:name="_Toc423619379"/>
      <w:bookmarkStart w:id="56" w:name="_Toc426462873"/>
      <w:bookmarkStart w:id="57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8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5"/>
      <w:bookmarkEnd w:id="56"/>
      <w:bookmarkEnd w:id="57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8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60B95E45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9" w:name="_Toc470009552"/>
      <w:bookmarkStart w:id="60" w:name="_Toc419295277"/>
      <w:bookmarkStart w:id="61" w:name="_Toc423619381"/>
      <w:bookmarkStart w:id="62" w:name="_Toc426462874"/>
      <w:bookmarkStart w:id="63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>ПРОШЕД</w:t>
      </w:r>
      <w:r w:rsidR="007851B1">
        <w:rPr>
          <w:b/>
          <w:color w:val="FF0000"/>
          <w:sz w:val="22"/>
          <w:szCs w:val="22"/>
          <w:lang w:eastAsia="ru-RU"/>
        </w:rPr>
        <w:t xml:space="preserve">ШИЙ РЕГИСТРАЦИЮ (АККРЕДИТАЦИЮ) </w:t>
      </w:r>
      <w:r>
        <w:rPr>
          <w:b/>
          <w:color w:val="FF0000"/>
          <w:sz w:val="22"/>
          <w:szCs w:val="22"/>
          <w:lang w:eastAsia="ru-RU"/>
        </w:rPr>
        <w:t>В КАЧЕСТВЕ ФИЗИЧЕСКОГО ЛИЦА (НЕ ИНДИВИДУАЛЬНОГО ПРЕДПРИНИМАТЕЛЯ)</w:t>
      </w:r>
      <w:r w:rsidR="007851B1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9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автоматическую регистрацию (аккредитацию) на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lastRenderedPageBreak/>
        <w:t>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lastRenderedPageBreak/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4E309F09" w:rsidR="004959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3A520DB6" w14:textId="1E531404" w:rsidR="00754163" w:rsidRDefault="00754163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74338DB4" w14:textId="44DA7C8A" w:rsidR="00754163" w:rsidRDefault="00754163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CE882F7" w14:textId="08E247EA" w:rsidR="00754163" w:rsidRDefault="00754163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BED8FDB" w14:textId="77777777" w:rsidR="00754163" w:rsidRPr="001614A6" w:rsidRDefault="00754163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4" w:name="__RefHeading__53_520497706"/>
      <w:bookmarkStart w:id="65" w:name="__RefHeading__68_1698952488"/>
      <w:bookmarkStart w:id="66" w:name="_Toc479691587"/>
      <w:bookmarkEnd w:id="60"/>
      <w:bookmarkEnd w:id="61"/>
      <w:bookmarkEnd w:id="62"/>
      <w:bookmarkEnd w:id="63"/>
      <w:bookmarkEnd w:id="64"/>
      <w:bookmarkEnd w:id="65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6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документы, подтверждающие внесение </w:t>
      </w:r>
      <w:proofErr w:type="gramStart"/>
      <w:r>
        <w:rPr>
          <w:bCs/>
          <w:sz w:val="22"/>
          <w:szCs w:val="22"/>
        </w:rPr>
        <w:t>задатка</w:t>
      </w:r>
      <w:r>
        <w:rPr>
          <w:bCs/>
          <w:sz w:val="20"/>
          <w:szCs w:val="22"/>
        </w:rPr>
        <w:t>.*</w:t>
      </w:r>
      <w:proofErr w:type="gramEnd"/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7" w:name="_Toc423619380"/>
      <w:bookmarkStart w:id="68" w:name="_Toc426462877"/>
      <w:bookmarkStart w:id="69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70" w:name="_Toc419295282"/>
      <w:bookmarkStart w:id="71" w:name="_Toc423619386"/>
      <w:bookmarkStart w:id="72" w:name="_Toc426462880"/>
      <w:bookmarkStart w:id="73" w:name="_Toc428969615"/>
      <w:bookmarkEnd w:id="67"/>
      <w:bookmarkEnd w:id="68"/>
      <w:bookmarkEnd w:id="69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4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70"/>
      <w:bookmarkEnd w:id="71"/>
      <w:bookmarkEnd w:id="72"/>
      <w:bookmarkEnd w:id="73"/>
      <w:bookmarkEnd w:id="74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5" w:name="_Toc426365734"/>
      <w:bookmarkStart w:id="76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7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7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D553EEB" w14:textId="61067513" w:rsidR="002A7AEE" w:rsidRDefault="002A7AEE" w:rsidP="002A7AEE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11.3. </w:t>
      </w:r>
      <w:r w:rsidRPr="002D01F5">
        <w:rPr>
          <w:bCs/>
          <w:sz w:val="22"/>
          <w:szCs w:val="22"/>
        </w:rPr>
        <w:t>Процедура аукциона начинается в день и время, ука</w:t>
      </w:r>
      <w:r w:rsidR="00DC008C">
        <w:rPr>
          <w:bCs/>
          <w:sz w:val="22"/>
          <w:szCs w:val="22"/>
        </w:rPr>
        <w:t>занные в пункте 2.11 Извещения.</w:t>
      </w:r>
    </w:p>
    <w:p w14:paraId="4A5BBB53" w14:textId="77777777" w:rsidR="002A7AEE" w:rsidRDefault="002A7AEE" w:rsidP="002A7AEE">
      <w:pPr>
        <w:autoSpaceDE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11.4. </w:t>
      </w:r>
      <w:r w:rsidRPr="002D01F5">
        <w:rPr>
          <w:bCs/>
          <w:sz w:val="22"/>
          <w:szCs w:val="22"/>
        </w:rPr>
        <w:t>Аукцион проводится путем повышения Начальной цены Предмета аукциона на «шаг аукциона», установленные пунктом 2.5 Извещения, до завершения аукциона в соответствии с пунктом 11.7.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15FACCA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bookmarkStart w:id="78" w:name="_Hlk170912419"/>
      <w:r w:rsidR="00DC008C" w:rsidRPr="00DC008C">
        <w:rPr>
          <w:bCs/>
          <w:sz w:val="22"/>
          <w:szCs w:val="22"/>
          <w:lang w:eastAsia="en-US"/>
        </w:rPr>
        <w:t>Оператор электронной площадки приостанавливает проведение аукциона в соответствии с Регламентом</w:t>
      </w:r>
      <w:bookmarkEnd w:id="78"/>
      <w:r w:rsidR="00DC008C">
        <w:rPr>
          <w:bCs/>
          <w:sz w:val="22"/>
          <w:szCs w:val="22"/>
          <w:lang w:eastAsia="en-US"/>
        </w:rPr>
        <w:t>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9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5"/>
      <w:bookmarkEnd w:id="76"/>
      <w:bookmarkEnd w:id="79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80" w:name="_Hlk130986499"/>
      <w:r w:rsidRPr="001B5838">
        <w:rPr>
          <w:color w:val="0000FF"/>
          <w:sz w:val="22"/>
          <w:szCs w:val="22"/>
        </w:rPr>
        <w:t>прилагается</w:t>
      </w:r>
      <w:bookmarkEnd w:id="80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81" w:name="_Hlk130986518"/>
      <w:r>
        <w:rPr>
          <w:sz w:val="22"/>
          <w:szCs w:val="22"/>
        </w:rPr>
        <w:t>arenda.mosreg.ru</w:t>
      </w:r>
      <w:bookmarkEnd w:id="81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</w:r>
      <w:r w:rsidRPr="001B5838">
        <w:rPr>
          <w:sz w:val="22"/>
          <w:szCs w:val="22"/>
        </w:rPr>
        <w:lastRenderedPageBreak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82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гражданина,</w:t>
      </w:r>
      <w:r w:rsidRPr="00526AE0">
        <w:rPr>
          <w:bCs/>
          <w:sz w:val="16"/>
          <w:szCs w:val="18"/>
        </w:rPr>
        <w:t xml:space="preserve">  индивидуального</w:t>
      </w:r>
      <w:proofErr w:type="gramEnd"/>
      <w:r w:rsidRPr="00526AE0">
        <w:rPr>
          <w:bCs/>
          <w:sz w:val="16"/>
          <w:szCs w:val="18"/>
        </w:rPr>
        <w:t xml:space="preserve">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лица</w:t>
      </w:r>
      <w:proofErr w:type="gramEnd"/>
      <w:r>
        <w:rPr>
          <w:bCs/>
          <w:sz w:val="16"/>
          <w:szCs w:val="18"/>
        </w:rPr>
        <w:t xml:space="preserve">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</w:t>
            </w:r>
            <w:proofErr w:type="gramStart"/>
            <w:r>
              <w:rPr>
                <w:sz w:val="18"/>
                <w:szCs w:val="18"/>
              </w:rPr>
              <w:t>Ф.И.О.</w:t>
            </w:r>
            <w:r w:rsidRPr="00526AE0">
              <w:rPr>
                <w:sz w:val="18"/>
                <w:szCs w:val="18"/>
              </w:rPr>
              <w:t>)…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Контактный телефон 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82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6DF7B65C" w:rsidR="00B9373C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531BDA23" w14:textId="77777777" w:rsidR="00AD7D01" w:rsidRPr="000E3CE0" w:rsidRDefault="00AD7D01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70C71EE" w14:textId="77777777" w:rsidR="007819DF" w:rsidRPr="000E3CE0" w:rsidRDefault="007819DF" w:rsidP="007819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037B7BCD" w14:textId="77777777" w:rsidR="007819DF" w:rsidRPr="000E3CE0" w:rsidRDefault="007819DF" w:rsidP="007819DF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33490DC3" w14:textId="77777777" w:rsidR="007819DF" w:rsidRPr="000E3CE0" w:rsidRDefault="007819DF" w:rsidP="007819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7819DF" w:rsidRPr="000E3CE0" w14:paraId="7A270323" w14:textId="77777777" w:rsidTr="00DA4308">
        <w:tc>
          <w:tcPr>
            <w:tcW w:w="3261" w:type="dxa"/>
          </w:tcPr>
          <w:p w14:paraId="14A1C4B7" w14:textId="77777777" w:rsidR="007819DF" w:rsidRPr="000E3CE0" w:rsidRDefault="007819DF" w:rsidP="00DA4308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 xml:space="preserve">Организатор аукциона </w:t>
            </w:r>
          </w:p>
        </w:tc>
        <w:tc>
          <w:tcPr>
            <w:tcW w:w="3544" w:type="dxa"/>
            <w:shd w:val="clear" w:color="auto" w:fill="auto"/>
          </w:tcPr>
          <w:p w14:paraId="1D044FEA" w14:textId="77777777" w:rsidR="007819DF" w:rsidRPr="000E3CE0" w:rsidRDefault="007819DF" w:rsidP="00DA4308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497A76A9" w14:textId="77777777" w:rsidR="007819DF" w:rsidRPr="000E3CE0" w:rsidRDefault="007819DF" w:rsidP="00DA4308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7819DF" w:rsidRPr="000E3CE0" w14:paraId="45EB969D" w14:textId="77777777" w:rsidTr="00DA4308">
        <w:trPr>
          <w:trHeight w:val="250"/>
        </w:trPr>
        <w:tc>
          <w:tcPr>
            <w:tcW w:w="3261" w:type="dxa"/>
          </w:tcPr>
          <w:p w14:paraId="45B05C70" w14:textId="77777777" w:rsidR="007819DF" w:rsidRPr="000E3CE0" w:rsidRDefault="007819DF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9D6FEF2" w14:textId="77777777" w:rsidR="007819DF" w:rsidRPr="000E3CE0" w:rsidRDefault="007819DF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67FF3D9D" w14:textId="77777777" w:rsidR="007819DF" w:rsidRPr="000E3CE0" w:rsidRDefault="007819DF" w:rsidP="00DA430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9FDD20F" w14:textId="77777777" w:rsidR="007819DF" w:rsidRPr="000E3CE0" w:rsidRDefault="007819DF" w:rsidP="007819DF">
      <w:pPr>
        <w:jc w:val="center"/>
        <w:rPr>
          <w:b/>
          <w:sz w:val="22"/>
          <w:szCs w:val="22"/>
        </w:rPr>
      </w:pPr>
    </w:p>
    <w:p w14:paraId="19707F2A" w14:textId="77777777" w:rsidR="007819DF" w:rsidRPr="000E3CE0" w:rsidRDefault="007819DF" w:rsidP="007819DF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0BCB2F86" w14:textId="77777777" w:rsidR="007819DF" w:rsidRPr="000E3CE0" w:rsidRDefault="007819DF" w:rsidP="007819DF">
      <w:pPr>
        <w:jc w:val="center"/>
        <w:rPr>
          <w:b/>
          <w:sz w:val="22"/>
          <w:szCs w:val="22"/>
        </w:rPr>
      </w:pPr>
    </w:p>
    <w:p w14:paraId="0CEAE32D" w14:textId="77777777" w:rsidR="007819DF" w:rsidRPr="000E3CE0" w:rsidRDefault="007819DF" w:rsidP="007819DF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7819DF" w:rsidRPr="000E3CE0" w14:paraId="2BA8302D" w14:textId="77777777" w:rsidTr="00DA4308">
        <w:trPr>
          <w:trHeight w:val="738"/>
        </w:trPr>
        <w:tc>
          <w:tcPr>
            <w:tcW w:w="3049" w:type="dxa"/>
            <w:hideMark/>
          </w:tcPr>
          <w:p w14:paraId="2A19F15E" w14:textId="77777777" w:rsidR="007819DF" w:rsidRPr="000E3CE0" w:rsidRDefault="007819D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404D6995" w14:textId="77777777" w:rsidR="007819DF" w:rsidRPr="000E3CE0" w:rsidRDefault="007819D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74D84913" w14:textId="77777777" w:rsidR="007819DF" w:rsidRPr="000E3CE0" w:rsidRDefault="007819D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287856D7" w14:textId="77777777" w:rsidR="007819DF" w:rsidRPr="000E3CE0" w:rsidRDefault="007819DF" w:rsidP="00DA4308">
            <w:pPr>
              <w:rPr>
                <w:sz w:val="22"/>
                <w:szCs w:val="22"/>
              </w:rPr>
            </w:pPr>
          </w:p>
        </w:tc>
      </w:tr>
      <w:tr w:rsidR="007819DF" w:rsidRPr="000E3CE0" w14:paraId="4CB5246B" w14:textId="77777777" w:rsidTr="00DA4308">
        <w:trPr>
          <w:trHeight w:val="738"/>
        </w:trPr>
        <w:tc>
          <w:tcPr>
            <w:tcW w:w="3049" w:type="dxa"/>
          </w:tcPr>
          <w:p w14:paraId="6E4CFF6B" w14:textId="77777777" w:rsidR="007819DF" w:rsidRPr="000E3CE0" w:rsidRDefault="007819D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1AEF9A3E" w14:textId="77777777" w:rsidR="007819DF" w:rsidRPr="000E3CE0" w:rsidRDefault="007819D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74FD056D" w14:textId="77777777" w:rsidR="007819DF" w:rsidRPr="000E3CE0" w:rsidRDefault="007819DF" w:rsidP="00DA4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9C61CB0" w14:textId="77777777" w:rsidR="007819DF" w:rsidRPr="000E3CE0" w:rsidRDefault="007819D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3047499B" w14:textId="77777777" w:rsidR="007819DF" w:rsidRPr="000E3CE0" w:rsidRDefault="007819D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39DF8598" w14:textId="77777777" w:rsidR="007819DF" w:rsidRPr="000E3CE0" w:rsidRDefault="007819DF" w:rsidP="00DA43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4F14DA3B" w14:textId="77777777" w:rsidR="007819DF" w:rsidRPr="000E3CE0" w:rsidRDefault="007819D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6E04E43F" w14:textId="77777777" w:rsidR="007819DF" w:rsidRPr="000E3CE0" w:rsidRDefault="007819DF" w:rsidP="00DA4308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5C430D7D" w14:textId="77777777" w:rsidR="007819DF" w:rsidRDefault="007819DF" w:rsidP="007819DF">
      <w:pPr>
        <w:jc w:val="right"/>
      </w:pPr>
      <w:bookmarkStart w:id="83" w:name="_Hlk172894270"/>
      <w:bookmarkStart w:id="84" w:name="_Hlk173423098"/>
      <w:r>
        <w:t>»</w:t>
      </w:r>
      <w:bookmarkStart w:id="85" w:name="_Hlk171010985"/>
      <w:r>
        <w:t>.</w:t>
      </w:r>
      <w:bookmarkEnd w:id="83"/>
      <w:bookmarkEnd w:id="85"/>
    </w:p>
    <w:bookmarkEnd w:id="84"/>
    <w:p w14:paraId="2E7B15F4" w14:textId="77777777" w:rsidR="00B3039D" w:rsidRDefault="00B3039D"/>
    <w:sectPr w:rsidR="00B3039D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EA4E5" w14:textId="77777777" w:rsidR="00E96503" w:rsidRDefault="00E96503">
      <w:r>
        <w:separator/>
      </w:r>
    </w:p>
  </w:endnote>
  <w:endnote w:type="continuationSeparator" w:id="0">
    <w:p w14:paraId="0EAEAF15" w14:textId="77777777" w:rsidR="00E96503" w:rsidRDefault="00E96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7AD28C6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D01" w:rsidRPr="00AD7D01">
          <w:rPr>
            <w:noProof/>
            <w:lang w:val="ru-RU"/>
          </w:rPr>
          <w:t>14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316BF" w14:textId="77777777" w:rsidR="00E96503" w:rsidRDefault="00E96503">
      <w:r>
        <w:separator/>
      </w:r>
    </w:p>
  </w:footnote>
  <w:footnote w:type="continuationSeparator" w:id="0">
    <w:p w14:paraId="1B04902A" w14:textId="77777777" w:rsidR="00E96503" w:rsidRDefault="00E96503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r w:rsidRPr="00C60B69">
        <w:rPr>
          <w:sz w:val="18"/>
          <w:szCs w:val="18"/>
          <w:lang w:val="ru-RU"/>
        </w:rPr>
        <w:t>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230625402">
    <w:abstractNumId w:val="0"/>
  </w:num>
  <w:num w:numId="2" w16cid:durableId="1674918695">
    <w:abstractNumId w:val="5"/>
  </w:num>
  <w:num w:numId="3" w16cid:durableId="524100817">
    <w:abstractNumId w:val="8"/>
  </w:num>
  <w:num w:numId="4" w16cid:durableId="989408783">
    <w:abstractNumId w:val="13"/>
  </w:num>
  <w:num w:numId="5" w16cid:durableId="2068989922">
    <w:abstractNumId w:val="46"/>
  </w:num>
  <w:num w:numId="6" w16cid:durableId="2101368452">
    <w:abstractNumId w:val="33"/>
  </w:num>
  <w:num w:numId="7" w16cid:durableId="1654409317">
    <w:abstractNumId w:val="18"/>
  </w:num>
  <w:num w:numId="8" w16cid:durableId="2138451948">
    <w:abstractNumId w:val="37"/>
  </w:num>
  <w:num w:numId="9" w16cid:durableId="1484661463">
    <w:abstractNumId w:val="27"/>
  </w:num>
  <w:num w:numId="10" w16cid:durableId="937717001">
    <w:abstractNumId w:val="17"/>
  </w:num>
  <w:num w:numId="11" w16cid:durableId="931401024">
    <w:abstractNumId w:val="42"/>
  </w:num>
  <w:num w:numId="12" w16cid:durableId="1187139470">
    <w:abstractNumId w:val="39"/>
  </w:num>
  <w:num w:numId="13" w16cid:durableId="1517428794">
    <w:abstractNumId w:val="12"/>
  </w:num>
  <w:num w:numId="14" w16cid:durableId="1717461408">
    <w:abstractNumId w:val="45"/>
  </w:num>
  <w:num w:numId="15" w16cid:durableId="949358187">
    <w:abstractNumId w:val="34"/>
  </w:num>
  <w:num w:numId="16" w16cid:durableId="1511220903">
    <w:abstractNumId w:val="29"/>
  </w:num>
  <w:num w:numId="17" w16cid:durableId="1531920606">
    <w:abstractNumId w:val="38"/>
  </w:num>
  <w:num w:numId="18" w16cid:durableId="538592750">
    <w:abstractNumId w:val="31"/>
  </w:num>
  <w:num w:numId="19" w16cid:durableId="647394341">
    <w:abstractNumId w:val="24"/>
  </w:num>
  <w:num w:numId="20" w16cid:durableId="365370677">
    <w:abstractNumId w:val="0"/>
  </w:num>
  <w:num w:numId="21" w16cid:durableId="898049909">
    <w:abstractNumId w:val="0"/>
  </w:num>
  <w:num w:numId="22" w16cid:durableId="2055960756">
    <w:abstractNumId w:val="0"/>
  </w:num>
  <w:num w:numId="23" w16cid:durableId="1986624146">
    <w:abstractNumId w:val="41"/>
  </w:num>
  <w:num w:numId="24" w16cid:durableId="1053961953">
    <w:abstractNumId w:val="0"/>
  </w:num>
  <w:num w:numId="25" w16cid:durableId="1133446972">
    <w:abstractNumId w:val="0"/>
  </w:num>
  <w:num w:numId="26" w16cid:durableId="1815562102">
    <w:abstractNumId w:val="0"/>
  </w:num>
  <w:num w:numId="27" w16cid:durableId="49041097">
    <w:abstractNumId w:val="0"/>
  </w:num>
  <w:num w:numId="28" w16cid:durableId="370035630">
    <w:abstractNumId w:val="0"/>
  </w:num>
  <w:num w:numId="29" w16cid:durableId="358433327">
    <w:abstractNumId w:val="44"/>
  </w:num>
  <w:num w:numId="30" w16cid:durableId="2122453235">
    <w:abstractNumId w:val="0"/>
  </w:num>
  <w:num w:numId="31" w16cid:durableId="1440639196">
    <w:abstractNumId w:val="16"/>
  </w:num>
  <w:num w:numId="32" w16cid:durableId="1067266053">
    <w:abstractNumId w:val="14"/>
  </w:num>
  <w:num w:numId="33" w16cid:durableId="959916626">
    <w:abstractNumId w:val="32"/>
  </w:num>
  <w:num w:numId="34" w16cid:durableId="619410329">
    <w:abstractNumId w:val="47"/>
  </w:num>
  <w:num w:numId="35" w16cid:durableId="1822232430">
    <w:abstractNumId w:val="20"/>
  </w:num>
  <w:num w:numId="36" w16cid:durableId="259530896">
    <w:abstractNumId w:val="19"/>
  </w:num>
  <w:num w:numId="37" w16cid:durableId="355499096">
    <w:abstractNumId w:val="26"/>
  </w:num>
  <w:num w:numId="38" w16cid:durableId="61415669">
    <w:abstractNumId w:val="25"/>
  </w:num>
  <w:num w:numId="39" w16cid:durableId="200171087">
    <w:abstractNumId w:val="30"/>
  </w:num>
  <w:num w:numId="40" w16cid:durableId="892539346">
    <w:abstractNumId w:val="0"/>
  </w:num>
  <w:num w:numId="41" w16cid:durableId="435246786">
    <w:abstractNumId w:val="0"/>
  </w:num>
  <w:num w:numId="42" w16cid:durableId="1042942878">
    <w:abstractNumId w:val="28"/>
  </w:num>
  <w:num w:numId="43" w16cid:durableId="925261874">
    <w:abstractNumId w:val="43"/>
  </w:num>
  <w:num w:numId="44" w16cid:durableId="1666057309">
    <w:abstractNumId w:val="22"/>
  </w:num>
  <w:num w:numId="45" w16cid:durableId="854197056">
    <w:abstractNumId w:val="10"/>
  </w:num>
  <w:num w:numId="46" w16cid:durableId="1268006461">
    <w:abstractNumId w:val="35"/>
  </w:num>
  <w:num w:numId="47" w16cid:durableId="217713195">
    <w:abstractNumId w:val="21"/>
  </w:num>
  <w:num w:numId="48" w16cid:durableId="111085452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33FD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07625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580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6E7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5ED4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A7AEE"/>
    <w:rsid w:val="002B04EE"/>
    <w:rsid w:val="002B05F2"/>
    <w:rsid w:val="002B0758"/>
    <w:rsid w:val="002B0FED"/>
    <w:rsid w:val="002B165E"/>
    <w:rsid w:val="002B1734"/>
    <w:rsid w:val="002B1EA3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0D76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0D12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A05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8C5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CA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1AB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163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9DF"/>
    <w:rsid w:val="00781C67"/>
    <w:rsid w:val="00782858"/>
    <w:rsid w:val="00782C97"/>
    <w:rsid w:val="00782F6C"/>
    <w:rsid w:val="0078321B"/>
    <w:rsid w:val="00783BE9"/>
    <w:rsid w:val="00783F6F"/>
    <w:rsid w:val="00784DB6"/>
    <w:rsid w:val="007851B1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359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7B6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D01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39D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572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6AA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008C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58E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AEF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5E20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503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767E3ED2"/>
  <w15:docId w15:val="{9F6969AD-D211-4BFE-A3A3-0AAB0483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AE87B-7271-4722-908C-CB3375BC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6201</Words>
  <Characters>35348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41467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2021-08-16T14:46:00Z</cp:lastPrinted>
  <dcterms:created xsi:type="dcterms:W3CDTF">2024-08-19T08:35:00Z</dcterms:created>
  <dcterms:modified xsi:type="dcterms:W3CDTF">2024-08-19T08:35:00Z</dcterms:modified>
</cp:coreProperties>
</file>