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9095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90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95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8C649D0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2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69095D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9095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9095D">
        <w:rPr>
          <w:noProof/>
          <w:sz w:val="24"/>
          <w:szCs w:val="24"/>
        </w:rPr>
        <w:t>867</w:t>
      </w:r>
      <w:r w:rsidR="00102979"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9095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9095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9095D">
        <w:rPr>
          <w:sz w:val="24"/>
          <w:szCs w:val="24"/>
        </w:rPr>
        <w:t xml:space="preserve"> </w:t>
      </w:r>
      <w:r w:rsidR="001964A6" w:rsidRPr="0069095D">
        <w:rPr>
          <w:noProof/>
          <w:sz w:val="24"/>
          <w:szCs w:val="24"/>
        </w:rPr>
        <w:t>50:19:0030110:1223</w:t>
      </w:r>
      <w:r w:rsidRPr="0069095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9095D">
        <w:rPr>
          <w:sz w:val="24"/>
          <w:szCs w:val="24"/>
        </w:rPr>
        <w:t xml:space="preserve"> – «</w:t>
      </w:r>
      <w:r w:rsidR="00597746" w:rsidRPr="0069095D">
        <w:rPr>
          <w:noProof/>
          <w:sz w:val="24"/>
          <w:szCs w:val="24"/>
        </w:rPr>
        <w:t>Земли населенных пунктов</w:t>
      </w:r>
      <w:r w:rsidRPr="0069095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9095D">
        <w:rPr>
          <w:sz w:val="24"/>
          <w:szCs w:val="24"/>
        </w:rPr>
        <w:t xml:space="preserve"> – «</w:t>
      </w:r>
      <w:r w:rsidR="003E59E1" w:rsidRPr="0069095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9095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9095D">
        <w:rPr>
          <w:sz w:val="24"/>
          <w:szCs w:val="24"/>
        </w:rPr>
        <w:t xml:space="preserve">: </w:t>
      </w:r>
      <w:r w:rsidR="00D1191C" w:rsidRPr="0069095D">
        <w:rPr>
          <w:noProof/>
          <w:sz w:val="24"/>
          <w:szCs w:val="24"/>
        </w:rPr>
        <w:t>Московская область, г. Руза, п. Брикет, Российская Федерация, Рузский городской округ</w:t>
      </w:r>
      <w:r w:rsidR="00472CAA" w:rsidRPr="0069095D">
        <w:rPr>
          <w:sz w:val="24"/>
          <w:szCs w:val="24"/>
        </w:rPr>
        <w:t xml:space="preserve"> </w:t>
      </w:r>
      <w:r w:rsidRPr="0069095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9095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9095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9095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9095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909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9095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9095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95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69095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90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90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909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9095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95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90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9095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909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90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9095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23E39A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A0A8FDF" w:rsidR="00673C27" w:rsidRPr="00A31FA7" w:rsidRDefault="006D5D19" w:rsidP="006909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867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9095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5C2A466A" w:rsidR="00104A86" w:rsidRPr="0069095D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9095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36015F6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9095D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FC3C99F" w:rsidR="00104A86" w:rsidRPr="0069095D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9095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3DA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095D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58C62-DF6B-43D1-9769-5B451BA8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3145</Words>
  <Characters>17927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Переверзева Ирина Алексеевна</cp:lastModifiedBy>
  <cp:revision>2</cp:revision>
  <cp:lastPrinted>2022-02-16T11:57:00Z</cp:lastPrinted>
  <dcterms:created xsi:type="dcterms:W3CDTF">2024-08-15T11:17:00Z</dcterms:created>
  <dcterms:modified xsi:type="dcterms:W3CDTF">2024-08-15T11:17:00Z</dcterms:modified>
</cp:coreProperties>
</file>